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Toc334537436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0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F396F" w:rsidRDefault="00BE337F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>Uchazeč</w:t>
      </w:r>
      <w:r w:rsidR="00C26D22" w:rsidRPr="002F396F">
        <w:rPr>
          <w:rFonts w:cs="Arial"/>
          <w:bCs/>
          <w:iCs/>
          <w:sz w:val="20"/>
        </w:rPr>
        <w:t>:</w:t>
      </w:r>
      <w:r w:rsidR="00C26D22" w:rsidRPr="002F396F">
        <w:rPr>
          <w:rFonts w:cs="Arial"/>
          <w:b/>
          <w:color w:val="FF0000"/>
          <w:sz w:val="20"/>
        </w:rPr>
        <w:t xml:space="preserve"> DOPLNÍ UCHAZEČ       </w:t>
      </w:r>
    </w:p>
    <w:p w:rsidR="00C26D22" w:rsidRPr="002F396F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F396F">
        <w:rPr>
          <w:rFonts w:cs="Arial"/>
          <w:bCs/>
          <w:iCs/>
          <w:sz w:val="20"/>
        </w:rPr>
        <w:t xml:space="preserve">IČ: </w:t>
      </w:r>
      <w:r w:rsidRPr="002F396F">
        <w:rPr>
          <w:rFonts w:cs="Arial"/>
          <w:b/>
          <w:color w:val="FF0000"/>
          <w:sz w:val="20"/>
        </w:rPr>
        <w:t>DOPLNÍ UCHAZEČ</w:t>
      </w:r>
    </w:p>
    <w:p w:rsidR="00C26D22" w:rsidRPr="002F396F" w:rsidRDefault="00C26D22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>se sídlem:</w:t>
      </w:r>
      <w:r w:rsidRPr="002F396F">
        <w:rPr>
          <w:rFonts w:cs="Arial"/>
          <w:b/>
          <w:color w:val="FF0000"/>
          <w:sz w:val="20"/>
        </w:rPr>
        <w:t xml:space="preserve"> DOPLNÍ UCHAZEČ</w:t>
      </w:r>
    </w:p>
    <w:p w:rsidR="00C26D22" w:rsidRPr="002F396F" w:rsidRDefault="00C26D22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 xml:space="preserve">jednající: </w:t>
      </w:r>
      <w:r w:rsidRPr="002F396F">
        <w:rPr>
          <w:rFonts w:cs="Arial"/>
          <w:b/>
          <w:color w:val="FF0000"/>
          <w:sz w:val="20"/>
        </w:rPr>
        <w:t>DOPLNÍ UCHAZEČ</w:t>
      </w:r>
    </w:p>
    <w:p w:rsidR="00C321C9" w:rsidRPr="002F396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2F396F">
        <w:rPr>
          <w:rFonts w:cs="Arial"/>
          <w:sz w:val="20"/>
        </w:rPr>
        <w:t xml:space="preserve">jako uchazeč veřejné zakázky malého rozsahu s názvem: </w:t>
      </w:r>
      <w:r w:rsidRPr="002F396F">
        <w:rPr>
          <w:rFonts w:cs="Arial"/>
          <w:b/>
          <w:sz w:val="20"/>
        </w:rPr>
        <w:t>„</w:t>
      </w:r>
      <w:r w:rsidR="003444F4" w:rsidRPr="00491251">
        <w:rPr>
          <w:rFonts w:cs="Arial"/>
          <w:b/>
          <w:sz w:val="20"/>
        </w:rPr>
        <w:t xml:space="preserve">Jazykové pobyty pro žáky </w:t>
      </w:r>
      <w:r w:rsidR="003444F4">
        <w:rPr>
          <w:rFonts w:cs="Arial"/>
          <w:b/>
          <w:sz w:val="20"/>
        </w:rPr>
        <w:t xml:space="preserve">a učitele </w:t>
      </w:r>
      <w:r w:rsidR="003444F4" w:rsidRPr="00491251">
        <w:rPr>
          <w:rFonts w:cs="Arial"/>
          <w:b/>
          <w:sz w:val="20"/>
        </w:rPr>
        <w:t>Gymnázia Jaroslava Vrchlického v Klatovech – Výzva č. 56</w:t>
      </w:r>
      <w:r w:rsidR="00333A69" w:rsidRPr="002F396F">
        <w:rPr>
          <w:rFonts w:cs="Arial"/>
          <w:b/>
          <w:bCs/>
          <w:sz w:val="20"/>
        </w:rPr>
        <w:t xml:space="preserve">“ </w:t>
      </w:r>
      <w:r w:rsidR="00C321C9" w:rsidRPr="002F396F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letech.</w:t>
      </w:r>
    </w:p>
    <w:p w:rsidR="00C321C9" w:rsidRPr="002F396F" w:rsidRDefault="00C321C9" w:rsidP="00C321C9">
      <w:pPr>
        <w:jc w:val="both"/>
        <w:rPr>
          <w:rFonts w:cs="Arial"/>
          <w:sz w:val="20"/>
        </w:rPr>
      </w:pPr>
    </w:p>
    <w:p w:rsidR="00C321C9" w:rsidRPr="003444F4" w:rsidRDefault="00C321C9" w:rsidP="00C321C9">
      <w:pPr>
        <w:spacing w:after="60"/>
        <w:rPr>
          <w:rFonts w:cs="Arial"/>
          <w:i/>
          <w:sz w:val="20"/>
        </w:rPr>
      </w:pPr>
      <w:r w:rsidRPr="003444F4">
        <w:rPr>
          <w:rFonts w:cs="Arial"/>
          <w:i/>
          <w:sz w:val="20"/>
        </w:rPr>
        <w:t>Seznam referenčních zakázek</w:t>
      </w:r>
      <w:r w:rsidR="00FE02AB" w:rsidRPr="003444F4">
        <w:rPr>
          <w:rFonts w:cs="Arial"/>
          <w:i/>
          <w:sz w:val="20"/>
        </w:rPr>
        <w:t xml:space="preserve"> </w:t>
      </w:r>
      <w:r w:rsidR="00A94AAF" w:rsidRPr="003444F4">
        <w:rPr>
          <w:rFonts w:cs="Arial"/>
          <w:i/>
          <w:sz w:val="20"/>
        </w:rPr>
        <w:t xml:space="preserve">pro </w:t>
      </w:r>
      <w:r w:rsidR="00A94AAF" w:rsidRPr="003444F4">
        <w:rPr>
          <w:rFonts w:cs="Arial"/>
          <w:b/>
          <w:i/>
          <w:sz w:val="20"/>
        </w:rPr>
        <w:t xml:space="preserve">Část 1: </w:t>
      </w:r>
      <w:r w:rsidR="003444F4" w:rsidRPr="003444F4">
        <w:rPr>
          <w:rFonts w:cs="Arial"/>
          <w:b/>
          <w:i/>
          <w:sz w:val="20"/>
        </w:rPr>
        <w:t xml:space="preserve">Realizace </w:t>
      </w:r>
      <w:r w:rsidR="003444F4" w:rsidRPr="003444F4">
        <w:rPr>
          <w:b/>
          <w:i/>
          <w:sz w:val="20"/>
        </w:rPr>
        <w:t>zahraničních jazykových pobytů pro učitele</w:t>
      </w:r>
      <w:r w:rsidRPr="003444F4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1"/>
        <w:gridCol w:w="2809"/>
        <w:gridCol w:w="1409"/>
        <w:gridCol w:w="2102"/>
        <w:gridCol w:w="1652"/>
        <w:gridCol w:w="1356"/>
      </w:tblGrid>
      <w:tr w:rsidR="00B62DE4" w:rsidRPr="002F396F" w:rsidTr="002F396F">
        <w:trPr>
          <w:trHeight w:val="20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809" w:type="dxa"/>
            <w:vAlign w:val="center"/>
          </w:tcPr>
          <w:p w:rsidR="00B62DE4" w:rsidRPr="002F396F" w:rsidRDefault="00B62DE4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Objednatel zakázky</w:t>
            </w:r>
          </w:p>
          <w:p w:rsidR="002F396F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cs="Arial"/>
                <w:bCs/>
                <w:color w:val="000000"/>
                <w:sz w:val="20"/>
              </w:rPr>
              <w:t>(obchodní název, IČ, případně sídlo)</w:t>
            </w:r>
          </w:p>
        </w:tc>
        <w:tc>
          <w:tcPr>
            <w:tcW w:w="1409" w:type="dxa"/>
            <w:vAlign w:val="center"/>
          </w:tcPr>
          <w:p w:rsidR="00B62DE4" w:rsidRPr="002F396F" w:rsidRDefault="00B62DE4" w:rsidP="0012253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Kontaktní osoba objednatele</w:t>
            </w: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Předmět zakázky</w:t>
            </w: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Datum kdy byla zakázka realizována</w:t>
            </w:r>
          </w:p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(den, měsíc a rok)</w:t>
            </w: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color w:val="000000"/>
                <w:sz w:val="20"/>
              </w:rPr>
              <w:t>Celková cena zakázky s DPH</w:t>
            </w: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3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46152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...</w:t>
            </w:r>
          </w:p>
        </w:tc>
        <w:tc>
          <w:tcPr>
            <w:tcW w:w="2809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Pr="002F396F" w:rsidRDefault="00C321C9" w:rsidP="00C321C9">
      <w:pPr>
        <w:jc w:val="both"/>
        <w:rPr>
          <w:rFonts w:cs="Arial"/>
          <w:sz w:val="20"/>
        </w:rPr>
      </w:pPr>
    </w:p>
    <w:p w:rsidR="00A94AAF" w:rsidRPr="003444F4" w:rsidRDefault="00A94AAF" w:rsidP="00A94AAF">
      <w:pPr>
        <w:spacing w:after="60"/>
        <w:rPr>
          <w:rFonts w:cs="Arial"/>
          <w:i/>
          <w:sz w:val="20"/>
        </w:rPr>
      </w:pPr>
      <w:r w:rsidRPr="003444F4">
        <w:rPr>
          <w:rFonts w:cs="Arial"/>
          <w:i/>
          <w:sz w:val="20"/>
        </w:rPr>
        <w:t xml:space="preserve">Seznam referenčních zakázek pro </w:t>
      </w:r>
      <w:r w:rsidRPr="003444F4">
        <w:rPr>
          <w:rFonts w:cs="Arial"/>
          <w:b/>
          <w:i/>
          <w:sz w:val="20"/>
        </w:rPr>
        <w:t xml:space="preserve">Část 2: </w:t>
      </w:r>
      <w:r w:rsidR="003444F4" w:rsidRPr="003444F4">
        <w:rPr>
          <w:rFonts w:cs="Arial"/>
          <w:b/>
          <w:i/>
          <w:sz w:val="20"/>
        </w:rPr>
        <w:t xml:space="preserve">Realizace </w:t>
      </w:r>
      <w:r w:rsidR="003444F4" w:rsidRPr="003444F4">
        <w:rPr>
          <w:b/>
          <w:i/>
          <w:sz w:val="20"/>
        </w:rPr>
        <w:t>zahraničních jazykových pobytů pro žáky</w:t>
      </w:r>
      <w:r w:rsidRPr="003444F4"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1"/>
        <w:gridCol w:w="2809"/>
        <w:gridCol w:w="1417"/>
        <w:gridCol w:w="2094"/>
        <w:gridCol w:w="1652"/>
        <w:gridCol w:w="1356"/>
      </w:tblGrid>
      <w:tr w:rsidR="00B62DE4" w:rsidRPr="002F396F" w:rsidTr="002F396F">
        <w:trPr>
          <w:trHeight w:val="20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809" w:type="dxa"/>
            <w:vAlign w:val="center"/>
          </w:tcPr>
          <w:p w:rsidR="002F396F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Objednatel zakázky</w:t>
            </w:r>
          </w:p>
          <w:p w:rsidR="00B62DE4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cs="Arial"/>
                <w:bCs/>
                <w:color w:val="000000"/>
                <w:sz w:val="20"/>
              </w:rPr>
              <w:t>(obchodní název, IČ, případně sídlo)</w:t>
            </w:r>
          </w:p>
        </w:tc>
        <w:tc>
          <w:tcPr>
            <w:tcW w:w="1417" w:type="dxa"/>
            <w:vAlign w:val="center"/>
          </w:tcPr>
          <w:p w:rsidR="00B62DE4" w:rsidRPr="002F396F" w:rsidRDefault="002F396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Kontaktní osoba objednatele</w:t>
            </w: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Předmět zakázky</w:t>
            </w: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Datum kdy byla zakázka realizována</w:t>
            </w:r>
          </w:p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(den, měsíc a rok)</w:t>
            </w: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color w:val="000000"/>
                <w:sz w:val="20"/>
              </w:rPr>
              <w:t>Celková cena zakázky s DPH</w:t>
            </w: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3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2F396F" w:rsidRPr="002F396F" w:rsidTr="002F396F">
        <w:trPr>
          <w:trHeight w:val="454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...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A94AAF" w:rsidRPr="002F396F" w:rsidRDefault="00A94AAF" w:rsidP="00A94AAF">
      <w:pPr>
        <w:spacing w:before="120" w:after="120"/>
        <w:jc w:val="both"/>
        <w:rPr>
          <w:rFonts w:cs="Arial"/>
          <w:b/>
          <w:bCs/>
          <w:sz w:val="20"/>
        </w:rPr>
      </w:pPr>
      <w:r w:rsidRPr="002F396F">
        <w:rPr>
          <w:rFonts w:cs="Arial"/>
          <w:b/>
          <w:i/>
          <w:color w:val="FF0000"/>
          <w:sz w:val="20"/>
        </w:rPr>
        <w:t>Pozn.:</w:t>
      </w:r>
      <w:r w:rsidRPr="002F396F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3444F4" w:rsidRDefault="003444F4" w:rsidP="002F396F">
      <w:pPr>
        <w:spacing w:before="120"/>
        <w:jc w:val="both"/>
        <w:rPr>
          <w:rFonts w:cs="Arial"/>
          <w:sz w:val="20"/>
        </w:rPr>
      </w:pPr>
    </w:p>
    <w:p w:rsidR="00C321C9" w:rsidRPr="002F396F" w:rsidRDefault="00C321C9" w:rsidP="002F396F">
      <w:pPr>
        <w:spacing w:before="120"/>
        <w:jc w:val="both"/>
        <w:rPr>
          <w:rFonts w:cs="Arial"/>
          <w:b/>
          <w:sz w:val="20"/>
        </w:rPr>
      </w:pPr>
      <w:r w:rsidRPr="002F396F">
        <w:rPr>
          <w:rFonts w:cs="Arial"/>
          <w:sz w:val="20"/>
        </w:rPr>
        <w:t>A dále tímto čestně prohlašuje, že referenční zakázky uvedené</w:t>
      </w:r>
      <w:r w:rsidR="002F396F">
        <w:rPr>
          <w:rFonts w:cs="Arial"/>
          <w:sz w:val="20"/>
        </w:rPr>
        <w:t xml:space="preserve"> výše </w:t>
      </w:r>
      <w:r w:rsidRPr="002F396F">
        <w:rPr>
          <w:rFonts w:cs="Arial"/>
          <w:sz w:val="20"/>
        </w:rPr>
        <w:t>v seznamu byly realizovány řádně a odborně.</w:t>
      </w:r>
    </w:p>
    <w:p w:rsidR="002F396F" w:rsidRPr="002F396F" w:rsidRDefault="002F396F" w:rsidP="00C321C9">
      <w:pPr>
        <w:jc w:val="both"/>
        <w:rPr>
          <w:rFonts w:cs="Arial"/>
          <w:sz w:val="20"/>
        </w:rPr>
      </w:pPr>
    </w:p>
    <w:p w:rsidR="00C321C9" w:rsidRPr="002F396F" w:rsidRDefault="00C321C9" w:rsidP="00C321C9">
      <w:pPr>
        <w:rPr>
          <w:rFonts w:cs="Arial"/>
          <w:bCs/>
          <w:iCs/>
          <w:color w:val="FF0000"/>
          <w:sz w:val="20"/>
        </w:rPr>
      </w:pPr>
      <w:r w:rsidRPr="002F396F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2F396F">
        <w:rPr>
          <w:rFonts w:cs="Arial"/>
          <w:bCs/>
          <w:iCs/>
          <w:color w:val="FF0000"/>
          <w:sz w:val="20"/>
        </w:rPr>
        <w:t>…  dne</w:t>
      </w:r>
      <w:proofErr w:type="gramEnd"/>
      <w:r w:rsidRPr="002F396F">
        <w:rPr>
          <w:rFonts w:cs="Arial"/>
          <w:bCs/>
          <w:iCs/>
          <w:color w:val="FF0000"/>
          <w:sz w:val="20"/>
        </w:rPr>
        <w:t xml:space="preserve"> …….. 2015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2F396F" w:rsidRDefault="002F396F" w:rsidP="00C321C9">
      <w:pPr>
        <w:rPr>
          <w:rFonts w:cs="Arial"/>
          <w:bCs/>
          <w:iCs/>
          <w:sz w:val="20"/>
        </w:rPr>
      </w:pPr>
    </w:p>
    <w:p w:rsidR="002F396F" w:rsidRPr="002F396F" w:rsidRDefault="002F396F" w:rsidP="00C321C9">
      <w:pPr>
        <w:rPr>
          <w:rFonts w:cs="Arial"/>
          <w:bCs/>
          <w:iCs/>
          <w:sz w:val="20"/>
        </w:rPr>
      </w:pPr>
    </w:p>
    <w:p w:rsidR="00C321C9" w:rsidRPr="002F396F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2F396F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2F396F" w:rsidRDefault="00C321C9" w:rsidP="00C321C9">
      <w:pPr>
        <w:jc w:val="right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2F396F">
        <w:rPr>
          <w:rFonts w:cs="Arial"/>
          <w:sz w:val="20"/>
        </w:rPr>
        <w:t>oprávněné osoby</w:t>
      </w:r>
      <w:r w:rsidRPr="002F396F">
        <w:rPr>
          <w:rFonts w:cs="Arial"/>
          <w:bCs/>
          <w:iCs/>
          <w:sz w:val="20"/>
        </w:rPr>
        <w:t xml:space="preserve"> za uchazeče</w:t>
      </w:r>
    </w:p>
    <w:p w:rsidR="0052052B" w:rsidRPr="002F396F" w:rsidRDefault="00C321C9" w:rsidP="000B6BFF">
      <w:pPr>
        <w:jc w:val="right"/>
        <w:rPr>
          <w:rFonts w:cs="Arial"/>
          <w:color w:val="0000FF"/>
          <w:sz w:val="20"/>
        </w:rPr>
      </w:pPr>
      <w:r w:rsidRPr="002F396F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52052B" w:rsidRPr="002F396F" w:rsidSect="00FE02AB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501" w:rsidRDefault="00154501" w:rsidP="00264229">
      <w:r>
        <w:separator/>
      </w:r>
    </w:p>
  </w:endnote>
  <w:endnote w:type="continuationSeparator" w:id="0">
    <w:p w:rsidR="00154501" w:rsidRDefault="00154501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D6DC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D6DC0" w:rsidRPr="005C0F97">
      <w:rPr>
        <w:rFonts w:cs="Arial"/>
        <w:i/>
        <w:color w:val="7F7F7F"/>
        <w:sz w:val="18"/>
        <w:szCs w:val="18"/>
      </w:rPr>
      <w:fldChar w:fldCharType="separate"/>
    </w:r>
    <w:r w:rsidR="003444F4">
      <w:rPr>
        <w:rFonts w:cs="Arial"/>
        <w:i/>
        <w:noProof/>
        <w:color w:val="7F7F7F"/>
        <w:sz w:val="18"/>
        <w:szCs w:val="18"/>
      </w:rPr>
      <w:t>1</w:t>
    </w:r>
    <w:r w:rsidR="004D6DC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D6DC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D6DC0" w:rsidRPr="005C0F97">
      <w:rPr>
        <w:rFonts w:cs="Arial"/>
        <w:i/>
        <w:color w:val="7F7F7F"/>
        <w:sz w:val="18"/>
        <w:szCs w:val="18"/>
      </w:rPr>
      <w:fldChar w:fldCharType="separate"/>
    </w:r>
    <w:r w:rsidR="003444F4">
      <w:rPr>
        <w:rFonts w:cs="Arial"/>
        <w:i/>
        <w:noProof/>
        <w:color w:val="7F7F7F"/>
        <w:sz w:val="18"/>
        <w:szCs w:val="18"/>
      </w:rPr>
      <w:t>1</w:t>
    </w:r>
    <w:r w:rsidR="004D6DC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501" w:rsidRDefault="00154501" w:rsidP="00264229">
      <w:r>
        <w:separator/>
      </w:r>
    </w:p>
  </w:footnote>
  <w:footnote w:type="continuationSeparator" w:id="0">
    <w:p w:rsidR="00154501" w:rsidRDefault="00154501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A69" w:rsidRDefault="00FE02AB">
    <w:pPr>
      <w:pStyle w:val="Zhlav"/>
    </w:pPr>
    <w:r w:rsidRPr="00FE02AB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25B3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08A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B6BFF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399C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057C"/>
    <w:rsid w:val="00121451"/>
    <w:rsid w:val="00122532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4501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80A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6710D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396F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1C20"/>
    <w:rsid w:val="00326BCF"/>
    <w:rsid w:val="00327747"/>
    <w:rsid w:val="003300E5"/>
    <w:rsid w:val="0033011F"/>
    <w:rsid w:val="00333171"/>
    <w:rsid w:val="00333A69"/>
    <w:rsid w:val="00336E8A"/>
    <w:rsid w:val="003444F4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4645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5F70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1524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6DC0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09C"/>
    <w:rsid w:val="006F7F5F"/>
    <w:rsid w:val="007025D9"/>
    <w:rsid w:val="00703C1F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2E16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26E6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243A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16FD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00C3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2DE4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337F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EF73EB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65EE1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E9702-7256-4CA2-891E-2C6EE78F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12</cp:revision>
  <cp:lastPrinted>2012-11-12T13:41:00Z</cp:lastPrinted>
  <dcterms:created xsi:type="dcterms:W3CDTF">2015-06-07T10:12:00Z</dcterms:created>
  <dcterms:modified xsi:type="dcterms:W3CDTF">2015-09-17T11:33:00Z</dcterms:modified>
</cp:coreProperties>
</file>